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A127C" w14:textId="77777777" w:rsidR="003D37CA" w:rsidRDefault="003D37CA" w:rsidP="00D1222A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  <w:r>
        <w:rPr>
          <w:rFonts w:ascii="Times New Roman" w:hAnsi="Times New Roman"/>
          <w:b w:val="0"/>
          <w:i/>
          <w:szCs w:val="24"/>
        </w:rPr>
        <w:t>Załącznik Nr 3 do oferty</w:t>
      </w:r>
    </w:p>
    <w:p w14:paraId="255405C7" w14:textId="77777777" w:rsidR="003D37CA" w:rsidRDefault="003D37CA" w:rsidP="003D37CA">
      <w:pPr>
        <w:ind w:left="6237"/>
        <w:jc w:val="right"/>
      </w:pPr>
      <w:r>
        <w:t xml:space="preserve">                                                                                                                                        </w:t>
      </w:r>
    </w:p>
    <w:p w14:paraId="236E57E5" w14:textId="77777777" w:rsidR="003D37CA" w:rsidRDefault="003D37CA" w:rsidP="003D37CA">
      <w:pPr>
        <w:ind w:left="6237"/>
        <w:jc w:val="right"/>
      </w:pPr>
      <w:r>
        <w:t>.............................................................</w:t>
      </w:r>
    </w:p>
    <w:p w14:paraId="5B2EB34C" w14:textId="77777777" w:rsidR="003D37CA" w:rsidRDefault="003D37CA" w:rsidP="003D37CA">
      <w:pPr>
        <w:ind w:left="6237"/>
      </w:pPr>
      <w:r>
        <w:rPr>
          <w:sz w:val="16"/>
        </w:rPr>
        <w:t xml:space="preserve">                                          </w:t>
      </w:r>
      <w:r>
        <w:t>(miejscowość,  data)</w:t>
      </w:r>
    </w:p>
    <w:p w14:paraId="29A152E9" w14:textId="77777777" w:rsidR="003D37CA" w:rsidRDefault="003D37CA" w:rsidP="00237E86">
      <w:pPr>
        <w:jc w:val="center"/>
        <w:rPr>
          <w:b/>
          <w:sz w:val="24"/>
          <w:szCs w:val="24"/>
        </w:rPr>
      </w:pPr>
    </w:p>
    <w:p w14:paraId="2CF6887E" w14:textId="77777777" w:rsidR="003D37CA" w:rsidRDefault="003D37CA" w:rsidP="00237E86">
      <w:pPr>
        <w:jc w:val="center"/>
        <w:rPr>
          <w:b/>
          <w:sz w:val="24"/>
          <w:szCs w:val="24"/>
        </w:rPr>
      </w:pPr>
    </w:p>
    <w:p w14:paraId="08DF0712" w14:textId="77777777" w:rsidR="00237E86" w:rsidRDefault="00237E86" w:rsidP="00237E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PODMIOTU UDOSTĘPNIAJĄCEGO ZASOBY</w:t>
      </w:r>
    </w:p>
    <w:p w14:paraId="6F1EE0FA" w14:textId="77777777" w:rsidR="00237E86" w:rsidRDefault="00237E86" w:rsidP="00237E86">
      <w:r>
        <w:t xml:space="preserve"> </w:t>
      </w:r>
    </w:p>
    <w:p w14:paraId="1061A1A4" w14:textId="77777777" w:rsidR="006958E8" w:rsidRDefault="006958E8" w:rsidP="00237E86"/>
    <w:p w14:paraId="32B8A30E" w14:textId="77777777" w:rsidR="006958E8" w:rsidRDefault="006958E8" w:rsidP="00237E86"/>
    <w:p w14:paraId="0EA9D3CE" w14:textId="77777777" w:rsidR="00265306" w:rsidRDefault="00265306" w:rsidP="00237E86"/>
    <w:p w14:paraId="242F386A" w14:textId="77777777"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Nazwa i adres podmiotu udostępniającego zasoby:</w:t>
      </w:r>
    </w:p>
    <w:p w14:paraId="42940549" w14:textId="77777777"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</w:t>
      </w:r>
      <w:r w:rsidR="0077774E">
        <w:rPr>
          <w:sz w:val="24"/>
          <w:szCs w:val="24"/>
        </w:rPr>
        <w:t>..</w:t>
      </w:r>
      <w:r>
        <w:rPr>
          <w:sz w:val="24"/>
          <w:szCs w:val="24"/>
        </w:rPr>
        <w:t>……………………………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……………………………..</w:t>
      </w:r>
    </w:p>
    <w:p w14:paraId="439BA600" w14:textId="77777777" w:rsidR="00237E86" w:rsidRDefault="00237E86" w:rsidP="00237E86">
      <w:pPr>
        <w:rPr>
          <w:sz w:val="24"/>
          <w:szCs w:val="24"/>
        </w:rPr>
      </w:pPr>
    </w:p>
    <w:p w14:paraId="453C17BB" w14:textId="77777777"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  <w:r w:rsidR="0077774E">
        <w:rPr>
          <w:sz w:val="24"/>
          <w:szCs w:val="24"/>
        </w:rPr>
        <w:t>…</w:t>
      </w:r>
      <w:r>
        <w:rPr>
          <w:sz w:val="24"/>
          <w:szCs w:val="24"/>
        </w:rPr>
        <w:t>………………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……………………….............</w:t>
      </w:r>
    </w:p>
    <w:p w14:paraId="2D673095" w14:textId="77777777" w:rsidR="00237E86" w:rsidRDefault="00237E86" w:rsidP="00237E86"/>
    <w:p w14:paraId="6ABFA130" w14:textId="05F791DA" w:rsidR="00237E86" w:rsidRPr="00427850" w:rsidRDefault="00237E86" w:rsidP="00427850">
      <w:pPr>
        <w:suppressAutoHyphens/>
        <w:spacing w:line="360" w:lineRule="auto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>W postępowaniu o udzielenie zamówienia publicznego pn</w:t>
      </w:r>
      <w:r w:rsidR="008456BF">
        <w:rPr>
          <w:sz w:val="24"/>
          <w:szCs w:val="24"/>
          <w:lang w:eastAsia="ar-SA"/>
        </w:rPr>
        <w:t>.</w:t>
      </w:r>
      <w:r w:rsidR="00D54525">
        <w:rPr>
          <w:sz w:val="24"/>
          <w:szCs w:val="24"/>
          <w:lang w:eastAsia="ar-SA"/>
        </w:rPr>
        <w:t xml:space="preserve"> </w:t>
      </w:r>
      <w:r w:rsidR="00EB3231">
        <w:rPr>
          <w:b/>
          <w:i/>
          <w:sz w:val="24"/>
          <w:szCs w:val="24"/>
          <w:lang w:eastAsia="ar-SA"/>
        </w:rPr>
        <w:t>„</w:t>
      </w:r>
      <w:r w:rsidR="00427850">
        <w:rPr>
          <w:b/>
          <w:i/>
          <w:sz w:val="24"/>
          <w:szCs w:val="24"/>
        </w:rPr>
        <w:t>dostawa gazu ziemnego wysokometanowego typu E dla budynków</w:t>
      </w:r>
      <w:r w:rsidR="00427850">
        <w:rPr>
          <w:b/>
          <w:sz w:val="24"/>
          <w:szCs w:val="24"/>
        </w:rPr>
        <w:t xml:space="preserve"> </w:t>
      </w:r>
      <w:r w:rsidR="00427850">
        <w:rPr>
          <w:b/>
          <w:i/>
          <w:sz w:val="24"/>
          <w:szCs w:val="24"/>
        </w:rPr>
        <w:t>Namysłowskiego Ośrodka Sportu i Rekreacji Sp. z o. o.</w:t>
      </w:r>
      <w:r w:rsidR="00427850">
        <w:rPr>
          <w:b/>
          <w:i/>
          <w:iCs/>
          <w:sz w:val="24"/>
          <w:szCs w:val="24"/>
        </w:rPr>
        <w:t>”</w:t>
      </w:r>
      <w:r w:rsidR="008456BF">
        <w:rPr>
          <w:i/>
          <w:sz w:val="24"/>
          <w:szCs w:val="24"/>
        </w:rPr>
        <w:t xml:space="preserve">, </w:t>
      </w:r>
      <w:r>
        <w:rPr>
          <w:sz w:val="24"/>
          <w:szCs w:val="24"/>
          <w:lang w:eastAsia="ar-SA"/>
        </w:rPr>
        <w:t>wyżej wymieniony podmiot zobowiązuje się</w:t>
      </w:r>
      <w:r w:rsidR="00EB3231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do oddania do </w:t>
      </w:r>
      <w:r w:rsidR="00037E6F">
        <w:rPr>
          <w:sz w:val="24"/>
          <w:szCs w:val="24"/>
          <w:lang w:eastAsia="ar-SA"/>
        </w:rPr>
        <w:t>dyspozycji Wykonawcy …………</w:t>
      </w:r>
      <w:r w:rsidR="001F0AA3">
        <w:rPr>
          <w:sz w:val="24"/>
          <w:szCs w:val="24"/>
          <w:lang w:eastAsia="ar-SA"/>
        </w:rPr>
        <w:t>…</w:t>
      </w:r>
      <w:r w:rsidR="00D1222A">
        <w:rPr>
          <w:sz w:val="24"/>
          <w:szCs w:val="24"/>
          <w:lang w:eastAsia="ar-SA"/>
        </w:rPr>
        <w:t>...</w:t>
      </w:r>
      <w:r w:rsidR="001F0AA3">
        <w:rPr>
          <w:sz w:val="24"/>
          <w:szCs w:val="24"/>
          <w:lang w:eastAsia="ar-SA"/>
        </w:rPr>
        <w:t>.</w:t>
      </w:r>
      <w:r w:rsidR="008456BF">
        <w:rPr>
          <w:sz w:val="24"/>
          <w:szCs w:val="24"/>
          <w:lang w:eastAsia="ar-SA"/>
        </w:rPr>
        <w:t>....………</w:t>
      </w:r>
      <w:r w:rsidR="00D1222A">
        <w:rPr>
          <w:sz w:val="24"/>
          <w:szCs w:val="24"/>
          <w:lang w:eastAsia="ar-SA"/>
        </w:rPr>
        <w:t>……………</w:t>
      </w:r>
      <w:r w:rsidR="00D54525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(</w:t>
      </w:r>
      <w:r w:rsidRPr="001F0AA3">
        <w:rPr>
          <w:i/>
          <w:sz w:val="24"/>
          <w:szCs w:val="24"/>
          <w:lang w:eastAsia="ar-SA"/>
        </w:rPr>
        <w:t>nazwa Wykonawcy i adres</w:t>
      </w:r>
      <w:r w:rsidR="00105A7B">
        <w:rPr>
          <w:sz w:val="24"/>
          <w:szCs w:val="24"/>
          <w:lang w:eastAsia="ar-SA"/>
        </w:rPr>
        <w:t xml:space="preserve">) </w:t>
      </w:r>
      <w:r>
        <w:rPr>
          <w:sz w:val="24"/>
          <w:szCs w:val="24"/>
          <w:lang w:eastAsia="ar-SA"/>
        </w:rPr>
        <w:t>niezbędnych zasobów na potrzeby realizacji przedmiotowego zamówienia</w:t>
      </w:r>
      <w:r w:rsidR="00C00061">
        <w:rPr>
          <w:sz w:val="24"/>
          <w:szCs w:val="24"/>
          <w:lang w:eastAsia="ar-SA"/>
        </w:rPr>
        <w:t xml:space="preserve"> </w:t>
      </w:r>
      <w:r w:rsidR="000A5D56">
        <w:rPr>
          <w:sz w:val="24"/>
          <w:szCs w:val="24"/>
          <w:lang w:eastAsia="ar-SA"/>
        </w:rPr>
        <w:br/>
      </w:r>
      <w:r>
        <w:rPr>
          <w:sz w:val="24"/>
          <w:szCs w:val="24"/>
          <w:lang w:eastAsia="ar-SA"/>
        </w:rPr>
        <w:t xml:space="preserve">na zasadach określonych w art. 118 ustawy </w:t>
      </w:r>
      <w:proofErr w:type="spellStart"/>
      <w:r>
        <w:rPr>
          <w:sz w:val="24"/>
          <w:szCs w:val="24"/>
          <w:lang w:eastAsia="ar-SA"/>
        </w:rPr>
        <w:t>Pzp</w:t>
      </w:r>
      <w:proofErr w:type="spellEnd"/>
      <w:r>
        <w:rPr>
          <w:sz w:val="24"/>
          <w:szCs w:val="24"/>
          <w:lang w:eastAsia="ar-SA"/>
        </w:rPr>
        <w:t>:</w:t>
      </w:r>
    </w:p>
    <w:p w14:paraId="54979F34" w14:textId="77777777" w:rsidR="00237E86" w:rsidRDefault="00237E86" w:rsidP="00427850">
      <w:pPr>
        <w:pStyle w:val="Akapitzlist"/>
        <w:numPr>
          <w:ilvl w:val="4"/>
          <w:numId w:val="4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57C375E4" w14:textId="77777777" w:rsidR="00237E86" w:rsidRDefault="00237E86" w:rsidP="001A3B1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 w:rsidR="0077774E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>………………………</w:t>
      </w:r>
    </w:p>
    <w:p w14:paraId="008E8A2B" w14:textId="77777777" w:rsidR="00237E86" w:rsidRDefault="00237E86" w:rsidP="001A3B1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77774E">
        <w:rPr>
          <w:rFonts w:ascii="Times New Roman" w:hAnsi="Times New Roman"/>
          <w:sz w:val="24"/>
          <w:szCs w:val="24"/>
        </w:rPr>
        <w:t>.....</w:t>
      </w:r>
      <w:r>
        <w:rPr>
          <w:rFonts w:ascii="Times New Roman" w:hAnsi="Times New Roman"/>
          <w:sz w:val="24"/>
          <w:szCs w:val="24"/>
        </w:rPr>
        <w:t>.............................</w:t>
      </w:r>
    </w:p>
    <w:p w14:paraId="77573B08" w14:textId="77777777" w:rsidR="00237E86" w:rsidRDefault="00237E86" w:rsidP="001A3B19">
      <w:pPr>
        <w:pStyle w:val="Akapitzlist"/>
        <w:numPr>
          <w:ilvl w:val="4"/>
          <w:numId w:val="4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Sposób i okres udostępnienia Wykonawcy i wykorzystania przez niego zasobów podmiotu udostepniającego te zasoby przy wykonywaniu zamówienia:</w:t>
      </w:r>
    </w:p>
    <w:p w14:paraId="68809093" w14:textId="77777777" w:rsidR="00237E86" w:rsidRDefault="00237E86" w:rsidP="001A3B1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</w:t>
      </w:r>
      <w:r w:rsidR="0077774E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……………………………………………………………….………</w:t>
      </w:r>
    </w:p>
    <w:p w14:paraId="273747B9" w14:textId="77777777" w:rsidR="00237E86" w:rsidRDefault="00237E86" w:rsidP="001A3B1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</w:t>
      </w:r>
      <w:r w:rsidR="0077774E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0EC74267" w14:textId="77777777" w:rsidR="00237E86" w:rsidRDefault="00237E86" w:rsidP="001A3B19">
      <w:pPr>
        <w:pStyle w:val="Akapitzlist"/>
        <w:numPr>
          <w:ilvl w:val="4"/>
          <w:numId w:val="4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i w jakim zakresie podmiot udostępniający zasoby, na zdolno</w:t>
      </w:r>
      <w:r w:rsidR="001E473F">
        <w:rPr>
          <w:rFonts w:ascii="Times New Roman" w:hAnsi="Times New Roman"/>
          <w:sz w:val="24"/>
          <w:szCs w:val="24"/>
        </w:rPr>
        <w:t>ściach którego Wykonawca polega</w:t>
      </w:r>
      <w:r w:rsidR="001E473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odniesieniu do warunków udziału w postepo</w:t>
      </w:r>
      <w:r w:rsidR="0077774E">
        <w:rPr>
          <w:rFonts w:ascii="Times New Roman" w:hAnsi="Times New Roman"/>
          <w:sz w:val="24"/>
          <w:szCs w:val="24"/>
        </w:rPr>
        <w:t>waniu dotyczących wykształcenia</w:t>
      </w:r>
      <w:r>
        <w:rPr>
          <w:rFonts w:ascii="Times New Roman" w:hAnsi="Times New Roman"/>
          <w:sz w:val="24"/>
          <w:szCs w:val="24"/>
        </w:rPr>
        <w:t>, kwalifikacji zawodowych lub doświadczenia, zrealizuje roboty budowlane lub usługi, których wskazane zdolności dotyczą:</w:t>
      </w:r>
    </w:p>
    <w:p w14:paraId="0D4B13C2" w14:textId="77777777" w:rsidR="00237E86" w:rsidRDefault="00237E86" w:rsidP="001A3B1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  <w:r w:rsidR="001A3B19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.</w:t>
      </w:r>
    </w:p>
    <w:p w14:paraId="14419EA5" w14:textId="77777777" w:rsidR="00237E86" w:rsidRDefault="00237E86" w:rsidP="001A3B1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  <w:r w:rsidR="001A3B19">
        <w:rPr>
          <w:rFonts w:ascii="Times New Roman" w:hAnsi="Times New Roman"/>
          <w:sz w:val="24"/>
          <w:szCs w:val="24"/>
        </w:rPr>
        <w:t>….</w:t>
      </w:r>
    </w:p>
    <w:p w14:paraId="346FD704" w14:textId="77777777" w:rsidR="00265306" w:rsidRDefault="00265306" w:rsidP="00BF07F4">
      <w:pPr>
        <w:spacing w:line="360" w:lineRule="auto"/>
        <w:rPr>
          <w:rFonts w:eastAsia="Calibri"/>
          <w:b/>
          <w:sz w:val="24"/>
          <w:szCs w:val="24"/>
          <w:lang w:eastAsia="ar-SA"/>
        </w:rPr>
      </w:pPr>
    </w:p>
    <w:p w14:paraId="1D07FE6D" w14:textId="77777777" w:rsidR="00237E86" w:rsidRDefault="00237E86" w:rsidP="00237E86">
      <w:pPr>
        <w:pStyle w:val="Akapitzlist"/>
        <w:spacing w:line="36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O BRAKU PODSTAW DO WYKLUCZENIA</w:t>
      </w:r>
    </w:p>
    <w:p w14:paraId="56B857C4" w14:textId="77777777" w:rsidR="00237E86" w:rsidRDefault="00237E86" w:rsidP="0006389C">
      <w:pPr>
        <w:pStyle w:val="Akapitzlist"/>
        <w:numPr>
          <w:ilvl w:val="3"/>
          <w:numId w:val="41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B007BEE" w14:textId="77777777" w:rsidR="004455FF" w:rsidRPr="004455FF" w:rsidRDefault="00237E86" w:rsidP="0006389C">
      <w:pPr>
        <w:pStyle w:val="Akapitzlist"/>
        <w:numPr>
          <w:ilvl w:val="3"/>
          <w:numId w:val="41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109 ust. 1 pkt 4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t xml:space="preserve">  </w:t>
      </w:r>
    </w:p>
    <w:p w14:paraId="3C8F3978" w14:textId="64A378F4" w:rsidR="004455FF" w:rsidRPr="004455FF" w:rsidRDefault="00237E86" w:rsidP="004455FF">
      <w:pPr>
        <w:pStyle w:val="Akapitzlist"/>
        <w:numPr>
          <w:ilvl w:val="3"/>
          <w:numId w:val="41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4455FF">
        <w:rPr>
          <w:rFonts w:ascii="Times New Roman" w:hAnsi="Times New Roman"/>
          <w:sz w:val="24"/>
          <w:szCs w:val="24"/>
        </w:rPr>
        <w:t xml:space="preserve"> </w:t>
      </w:r>
      <w:r w:rsidR="004455FF" w:rsidRPr="004455FF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7 ust. 1 ustawy </w:t>
      </w:r>
      <w:r w:rsidR="004455FF" w:rsidRPr="004455FF">
        <w:rPr>
          <w:rFonts w:ascii="Times New Roman" w:hAnsi="Times New Roman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narodowego.</w:t>
      </w:r>
    </w:p>
    <w:p w14:paraId="1068B619" w14:textId="77777777" w:rsidR="006958E8" w:rsidRDefault="006958E8" w:rsidP="004455FF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595DB729" w14:textId="0C82C914" w:rsidR="004455FF" w:rsidRDefault="004455FF" w:rsidP="004455FF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zachodzą w stosunku do mnie podstawy wykluczenia z postępowania na podstawie: </w:t>
      </w:r>
      <w:r>
        <w:rPr>
          <w:sz w:val="24"/>
          <w:szCs w:val="24"/>
          <w:lang w:eastAsia="ar-SA"/>
        </w:rPr>
        <w:br/>
        <w:t xml:space="preserve">1) art. …………………………………………………..…………………………….….…..…. ustawy </w:t>
      </w:r>
      <w:proofErr w:type="spellStart"/>
      <w:r>
        <w:rPr>
          <w:sz w:val="24"/>
          <w:szCs w:val="24"/>
          <w:lang w:eastAsia="ar-SA"/>
        </w:rPr>
        <w:t>Pzp</w:t>
      </w:r>
      <w:proofErr w:type="spellEnd"/>
      <w:r>
        <w:rPr>
          <w:sz w:val="24"/>
          <w:szCs w:val="24"/>
          <w:lang w:eastAsia="ar-SA"/>
        </w:rPr>
        <w:t>.</w:t>
      </w:r>
    </w:p>
    <w:p w14:paraId="7B487802" w14:textId="77777777" w:rsidR="004455FF" w:rsidRDefault="004455FF" w:rsidP="004455FF">
      <w:pPr>
        <w:suppressAutoHyphens/>
        <w:spacing w:line="360" w:lineRule="auto"/>
        <w:ind w:left="284"/>
        <w:jc w:val="both"/>
        <w:rPr>
          <w:i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108 ust. 1 pkt 1-6  lub art. 109 ust. 1 </w:t>
      </w:r>
      <w:r>
        <w:rPr>
          <w:i/>
          <w:lang w:eastAsia="ar-SA"/>
        </w:rPr>
        <w:br/>
        <w:t xml:space="preserve">pkt 4 ustawy </w:t>
      </w:r>
      <w:proofErr w:type="spellStart"/>
      <w:r>
        <w:rPr>
          <w:i/>
          <w:lang w:eastAsia="ar-SA"/>
        </w:rPr>
        <w:t>Pzp</w:t>
      </w:r>
      <w:proofErr w:type="spellEnd"/>
      <w:r>
        <w:rPr>
          <w:i/>
          <w:lang w:eastAsia="ar-SA"/>
        </w:rPr>
        <w:t>).</w:t>
      </w:r>
    </w:p>
    <w:p w14:paraId="2630D5F2" w14:textId="05A310FF" w:rsidR="004455FF" w:rsidRDefault="004455FF" w:rsidP="004455FF">
      <w:pPr>
        <w:suppressAutoHyphens/>
        <w:spacing w:line="360" w:lineRule="auto"/>
        <w:ind w:left="284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2) art. …………………………………………………..………………</w:t>
      </w:r>
      <w:r>
        <w:rPr>
          <w:rFonts w:eastAsia="Calibri"/>
          <w:sz w:val="24"/>
          <w:szCs w:val="24"/>
          <w:lang w:eastAsia="ar-SA"/>
        </w:rPr>
        <w:t xml:space="preserve"> ustawy z dnia 13 kwietnia 2022 r. </w:t>
      </w:r>
      <w:r w:rsidR="000A5D56">
        <w:rPr>
          <w:rFonts w:eastAsia="Calibri"/>
          <w:sz w:val="24"/>
          <w:szCs w:val="24"/>
          <w:lang w:eastAsia="ar-SA"/>
        </w:rPr>
        <w:br/>
      </w:r>
      <w:r>
        <w:rPr>
          <w:rFonts w:eastAsia="Calibri"/>
          <w:sz w:val="24"/>
          <w:szCs w:val="24"/>
          <w:lang w:eastAsia="ar-SA"/>
        </w:rPr>
        <w:t xml:space="preserve">o szczególnych rozwiązaniach w zakresie przeciwdziałania wspieraniu agresji na Ukrainę </w:t>
      </w:r>
      <w:r>
        <w:rPr>
          <w:rFonts w:eastAsia="Calibri"/>
          <w:sz w:val="24"/>
          <w:szCs w:val="24"/>
          <w:lang w:eastAsia="ar-SA"/>
        </w:rPr>
        <w:br/>
        <w:t>oraz służących ochronie bezpieczeństwa narodowego</w:t>
      </w:r>
    </w:p>
    <w:p w14:paraId="3A8C6A13" w14:textId="77777777" w:rsidR="004455FF" w:rsidRDefault="004455FF" w:rsidP="004455FF">
      <w:pPr>
        <w:suppressAutoHyphens/>
        <w:spacing w:line="360" w:lineRule="auto"/>
        <w:ind w:left="284"/>
        <w:jc w:val="both"/>
        <w:rPr>
          <w:i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7 ust. 1 </w:t>
      </w:r>
      <w:r>
        <w:rPr>
          <w:rFonts w:eastAsia="Calibri"/>
          <w:i/>
          <w:lang w:eastAsia="ar-SA"/>
        </w:rPr>
        <w:t>ustawy z dnia 13 kwietnia 2022 r. o szczególnych rozwiązaniach w zakresie przeciwdziałania wspieraniu agresji na Ukrainę oraz służących ochronie bezpieczeństwa narodowego</w:t>
      </w:r>
      <w:r>
        <w:rPr>
          <w:i/>
          <w:lang w:eastAsia="ar-SA"/>
        </w:rPr>
        <w:t>).</w:t>
      </w:r>
    </w:p>
    <w:p w14:paraId="37CE277B" w14:textId="77777777" w:rsidR="004455FF" w:rsidRDefault="004455FF" w:rsidP="004455FF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Jednocześnie oświadczam, że w związku z w/w okolicznością, na podstawie </w:t>
      </w:r>
      <w:r>
        <w:rPr>
          <w:sz w:val="24"/>
          <w:szCs w:val="24"/>
        </w:rPr>
        <w:t xml:space="preserve">art. 110 ust. 2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  <w:lang w:eastAsia="ar-SA"/>
        </w:rPr>
        <w:t xml:space="preserve"> ustawy </w:t>
      </w:r>
      <w:proofErr w:type="spellStart"/>
      <w:r>
        <w:rPr>
          <w:sz w:val="24"/>
          <w:szCs w:val="24"/>
          <w:lang w:eastAsia="ar-SA"/>
        </w:rPr>
        <w:t>Pzp</w:t>
      </w:r>
      <w:proofErr w:type="spellEnd"/>
      <w:r>
        <w:rPr>
          <w:sz w:val="24"/>
          <w:szCs w:val="24"/>
          <w:lang w:eastAsia="ar-SA"/>
        </w:rPr>
        <w:t xml:space="preserve"> podjąłem następujące środki naprawcze: </w:t>
      </w:r>
    </w:p>
    <w:p w14:paraId="7ACD6595" w14:textId="77777777" w:rsidR="004455FF" w:rsidRDefault="004455FF" w:rsidP="004455FF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……………………………………..…………………………………………………………………………</w:t>
      </w:r>
    </w:p>
    <w:p w14:paraId="34BF0568" w14:textId="77777777" w:rsidR="004455FF" w:rsidRDefault="004455FF" w:rsidP="004455FF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...…………………………………………………………………………………………….…………….………</w:t>
      </w:r>
    </w:p>
    <w:p w14:paraId="75B0B969" w14:textId="77777777" w:rsidR="00237E86" w:rsidRDefault="00237E86" w:rsidP="00237E86">
      <w:pPr>
        <w:ind w:left="3545" w:right="567" w:firstLine="709"/>
        <w:jc w:val="both"/>
        <w:rPr>
          <w:sz w:val="24"/>
          <w:szCs w:val="24"/>
          <w:lang w:eastAsia="ar-SA"/>
        </w:rPr>
      </w:pPr>
    </w:p>
    <w:p w14:paraId="17C5EAD5" w14:textId="77777777" w:rsidR="00237E86" w:rsidRDefault="00237E86" w:rsidP="00237E86">
      <w:pPr>
        <w:suppressAutoHyphens/>
        <w:spacing w:before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DOTYCZĄCE SPEŁNIANIA WARUNKÓW UDZIAŁU W POSTĘPOWANIU </w:t>
      </w:r>
      <w:r>
        <w:rPr>
          <w:b/>
          <w:sz w:val="24"/>
          <w:szCs w:val="24"/>
          <w:u w:val="single"/>
          <w:lang w:eastAsia="ar-SA"/>
        </w:rPr>
        <w:br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</w:rPr>
        <w:t xml:space="preserve">  </w:t>
      </w:r>
      <w:r>
        <w:rPr>
          <w:sz w:val="22"/>
        </w:rPr>
        <w:t xml:space="preserve">                            </w:t>
      </w:r>
    </w:p>
    <w:p w14:paraId="1ECEA042" w14:textId="77777777" w:rsidR="00237E86" w:rsidRDefault="00237E86" w:rsidP="00237E86">
      <w:pPr>
        <w:ind w:left="3545" w:right="567" w:firstLine="709"/>
        <w:jc w:val="both"/>
        <w:rPr>
          <w:sz w:val="24"/>
          <w:szCs w:val="24"/>
          <w:lang w:eastAsia="ar-SA"/>
        </w:rPr>
      </w:pPr>
    </w:p>
    <w:p w14:paraId="77E6C443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spełniam warunki udziału w postępowani</w:t>
      </w:r>
      <w:r w:rsidR="007A7239">
        <w:rPr>
          <w:sz w:val="24"/>
          <w:szCs w:val="24"/>
          <w:lang w:eastAsia="ar-SA"/>
        </w:rPr>
        <w:t xml:space="preserve">u określone przez Zamawiającego </w:t>
      </w:r>
      <w:r>
        <w:rPr>
          <w:sz w:val="24"/>
          <w:szCs w:val="24"/>
          <w:lang w:eastAsia="ar-SA"/>
        </w:rPr>
        <w:t>w </w:t>
      </w:r>
      <w:r>
        <w:rPr>
          <w:b/>
          <w:i/>
          <w:sz w:val="24"/>
          <w:szCs w:val="24"/>
          <w:lang w:eastAsia="ar-SA"/>
        </w:rPr>
        <w:t xml:space="preserve">specyfikacji warunków zamówienia sporządzonej na w/w postępowanie w zakresie, </w:t>
      </w:r>
      <w:r>
        <w:rPr>
          <w:sz w:val="24"/>
          <w:szCs w:val="24"/>
          <w:lang w:eastAsia="ar-SA"/>
        </w:rPr>
        <w:t>w jakim udostępniam zasoby.</w:t>
      </w:r>
    </w:p>
    <w:p w14:paraId="6B0438B2" w14:textId="77777777" w:rsidR="00D1222A" w:rsidRDefault="00D1222A" w:rsidP="00237E86">
      <w:pPr>
        <w:ind w:left="3545" w:right="567" w:firstLine="709"/>
        <w:jc w:val="both"/>
        <w:rPr>
          <w:sz w:val="24"/>
          <w:szCs w:val="24"/>
          <w:lang w:eastAsia="ar-SA"/>
        </w:rPr>
      </w:pPr>
    </w:p>
    <w:p w14:paraId="3F66667E" w14:textId="77777777" w:rsidR="00237E86" w:rsidRDefault="00237E86" w:rsidP="008456BF">
      <w:pPr>
        <w:ind w:right="567"/>
        <w:jc w:val="both"/>
        <w:rPr>
          <w:b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</w:rPr>
        <w:t xml:space="preserve"> </w:t>
      </w:r>
    </w:p>
    <w:p w14:paraId="5676B48E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 w14:paraId="22F9A20D" w14:textId="77777777" w:rsidR="00237E86" w:rsidRDefault="00237E86" w:rsidP="00237E86">
      <w:pPr>
        <w:suppressAutoHyphens/>
        <w:spacing w:line="360" w:lineRule="auto"/>
        <w:jc w:val="both"/>
        <w:rPr>
          <w:b/>
          <w:sz w:val="24"/>
          <w:szCs w:val="24"/>
          <w:lang w:eastAsia="ar-SA"/>
        </w:rPr>
      </w:pPr>
    </w:p>
    <w:p w14:paraId="795E8ECB" w14:textId="1DF8E274" w:rsidR="00237E86" w:rsidRPr="00BD360E" w:rsidRDefault="00237E86" w:rsidP="00BD360E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wszystkie informacje podane w powyższ</w:t>
      </w:r>
      <w:r w:rsidR="007A7239">
        <w:rPr>
          <w:sz w:val="24"/>
          <w:szCs w:val="24"/>
          <w:lang w:eastAsia="ar-SA"/>
        </w:rPr>
        <w:t xml:space="preserve">ych oświadczeniach są aktualne </w:t>
      </w:r>
      <w:r>
        <w:rPr>
          <w:sz w:val="24"/>
          <w:szCs w:val="24"/>
          <w:lang w:eastAsia="ar-SA"/>
        </w:rPr>
        <w:t xml:space="preserve">i zgodne </w:t>
      </w:r>
      <w:r w:rsidR="007A7239">
        <w:rPr>
          <w:sz w:val="24"/>
          <w:szCs w:val="24"/>
          <w:lang w:eastAsia="ar-SA"/>
        </w:rPr>
        <w:br/>
      </w:r>
      <w:r>
        <w:rPr>
          <w:sz w:val="24"/>
          <w:szCs w:val="24"/>
          <w:lang w:eastAsia="ar-SA"/>
        </w:rPr>
        <w:t>z prawdą oraz zostały przedstawione z pełną świadomością konsekwencji wprowadzenia Zamawiającego w błąd przy przedstawianiu informacji.</w:t>
      </w:r>
    </w:p>
    <w:p w14:paraId="289849D9" w14:textId="77777777" w:rsidR="00C00061" w:rsidRDefault="00C00061" w:rsidP="00237E86"/>
    <w:p w14:paraId="6458631E" w14:textId="77777777" w:rsidR="006958E8" w:rsidRDefault="006958E8" w:rsidP="00237E86"/>
    <w:p w14:paraId="6DEE35B4" w14:textId="77777777" w:rsidR="006958E8" w:rsidRDefault="006958E8" w:rsidP="00237E86"/>
    <w:p w14:paraId="201DE717" w14:textId="77777777" w:rsidR="006958E8" w:rsidRDefault="006958E8" w:rsidP="00237E86"/>
    <w:p w14:paraId="793FF08A" w14:textId="77777777" w:rsidR="006958E8" w:rsidRDefault="006958E8" w:rsidP="00237E86"/>
    <w:p w14:paraId="6CE9826F" w14:textId="77777777" w:rsidR="006958E8" w:rsidRDefault="006958E8" w:rsidP="00237E86"/>
    <w:p w14:paraId="3E3CBBA7" w14:textId="77777777" w:rsidR="006958E8" w:rsidRDefault="006958E8" w:rsidP="00237E86"/>
    <w:p w14:paraId="514D8F79" w14:textId="77777777" w:rsidR="006958E8" w:rsidRDefault="006958E8" w:rsidP="00237E86"/>
    <w:p w14:paraId="5A23A2E4" w14:textId="77777777" w:rsidR="006958E8" w:rsidRDefault="006958E8" w:rsidP="00237E86"/>
    <w:p w14:paraId="6841B979" w14:textId="77777777" w:rsidR="006958E8" w:rsidRDefault="006958E8" w:rsidP="00237E86"/>
    <w:p w14:paraId="79141A4D" w14:textId="77777777" w:rsidR="006958E8" w:rsidRDefault="006958E8" w:rsidP="00237E86"/>
    <w:p w14:paraId="77127CEF" w14:textId="77777777" w:rsidR="00C00061" w:rsidRDefault="00C00061" w:rsidP="00237E86"/>
    <w:p w14:paraId="113E1558" w14:textId="77777777" w:rsidR="00BD360E" w:rsidRDefault="00BD360E" w:rsidP="00BD360E">
      <w:pPr>
        <w:shd w:val="clear" w:color="auto" w:fill="FFFFFF" w:themeFill="background1"/>
        <w:spacing w:after="12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INFORMACJA DOTYCZĄCA DOSTĘPU </w:t>
      </w:r>
      <w:r>
        <w:rPr>
          <w:b/>
          <w:sz w:val="24"/>
          <w:szCs w:val="24"/>
        </w:rPr>
        <w:br/>
        <w:t>DO PODMIOTOWYCH ŚRODKÓW DOWODOWYCH:</w:t>
      </w:r>
    </w:p>
    <w:p w14:paraId="15C57E61" w14:textId="77777777" w:rsidR="00BD360E" w:rsidRDefault="00BD360E" w:rsidP="00BD360E">
      <w:pPr>
        <w:shd w:val="clear" w:color="auto" w:fill="FFFFFF" w:themeFill="background1"/>
        <w:spacing w:after="120" w:line="360" w:lineRule="auto"/>
        <w:jc w:val="center"/>
        <w:rPr>
          <w:b/>
          <w:sz w:val="24"/>
          <w:szCs w:val="24"/>
        </w:rPr>
      </w:pPr>
    </w:p>
    <w:p w14:paraId="548E058F" w14:textId="77777777" w:rsidR="00BD360E" w:rsidRDefault="00BD360E" w:rsidP="00BD360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Wskazuję następujące podmiotowe środki dowodowe, które można uzyskać za pomocą bezpłatnych </w:t>
      </w:r>
      <w:r>
        <w:rPr>
          <w:sz w:val="24"/>
          <w:szCs w:val="24"/>
        </w:rPr>
        <w:br/>
        <w:t>i ogólnodostępnych baz danych, oraz dane umożliwiające dostęp do tych środków:</w:t>
      </w:r>
    </w:p>
    <w:p w14:paraId="6778333C" w14:textId="77777777" w:rsidR="00BD360E" w:rsidRDefault="00BD360E" w:rsidP="00BD360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br/>
        <w:t>1) ......................................................................................................................................................................</w:t>
      </w:r>
    </w:p>
    <w:p w14:paraId="09528168" w14:textId="77777777" w:rsidR="00BD360E" w:rsidRDefault="00BD360E" w:rsidP="00BD360E">
      <w:pPr>
        <w:spacing w:line="360" w:lineRule="auto"/>
        <w:jc w:val="both"/>
        <w:rPr>
          <w:sz w:val="18"/>
          <w:szCs w:val="18"/>
        </w:rPr>
      </w:pPr>
      <w:r>
        <w:rPr>
          <w:i/>
          <w:sz w:val="18"/>
          <w:szCs w:val="18"/>
        </w:rPr>
        <w:t xml:space="preserve">            (wskazać podmiotowy środek dowodowy, adres internetowy, wydający urząd lub organ, dokładne dane referencyjne dokumentacji)</w:t>
      </w:r>
    </w:p>
    <w:p w14:paraId="3D3B28E1" w14:textId="77777777" w:rsidR="00BD360E" w:rsidRDefault="00BD360E" w:rsidP="00BD360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2) ......................................................................................................................................................................</w:t>
      </w:r>
    </w:p>
    <w:p w14:paraId="219C1F20" w14:textId="77777777" w:rsidR="00BD360E" w:rsidRDefault="00BD360E" w:rsidP="00BD360E">
      <w:pPr>
        <w:spacing w:line="36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(wskazać podmiotowy środek dowodowy, adres internetowy, wydający urząd lub organ, dokładne dane referencyjne dokumentacji)</w:t>
      </w:r>
    </w:p>
    <w:p w14:paraId="7D62CADD" w14:textId="77777777" w:rsidR="00BD360E" w:rsidRDefault="00BD360E" w:rsidP="00BD360E">
      <w:pPr>
        <w:spacing w:line="360" w:lineRule="auto"/>
        <w:jc w:val="center"/>
      </w:pPr>
    </w:p>
    <w:p w14:paraId="520D81FC" w14:textId="77777777" w:rsidR="00BD360E" w:rsidRDefault="00BD360E" w:rsidP="00BD360E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6B408A91" w14:textId="77777777" w:rsidR="00BD360E" w:rsidRDefault="00BD360E" w:rsidP="00BD360E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2610DDB4" w14:textId="77777777" w:rsidR="00BD360E" w:rsidRDefault="00BD360E" w:rsidP="00BD360E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0161423" w14:textId="77777777" w:rsidR="00BD360E" w:rsidRDefault="00BD360E" w:rsidP="00BD360E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61F62641" w14:textId="77777777" w:rsidR="00C00061" w:rsidRDefault="00C00061" w:rsidP="00237E86"/>
    <w:p w14:paraId="4CD7F040" w14:textId="77777777" w:rsidR="00C00061" w:rsidRDefault="00C00061" w:rsidP="00237E86"/>
    <w:p w14:paraId="1831A71C" w14:textId="77777777" w:rsidR="00C00061" w:rsidRDefault="00C00061" w:rsidP="00237E86"/>
    <w:p w14:paraId="32C49F85" w14:textId="77777777" w:rsidR="00C00061" w:rsidRDefault="00C00061" w:rsidP="00237E86"/>
    <w:p w14:paraId="7A21B2B1" w14:textId="77777777" w:rsidR="00C00061" w:rsidRDefault="00C00061" w:rsidP="00237E86"/>
    <w:p w14:paraId="5592829B" w14:textId="77777777" w:rsidR="00BD360E" w:rsidRDefault="00BD360E" w:rsidP="00237E86"/>
    <w:p w14:paraId="2D6973F9" w14:textId="77777777" w:rsidR="00BD360E" w:rsidRDefault="00BD360E" w:rsidP="00237E86"/>
    <w:p w14:paraId="3C4E4D25" w14:textId="77777777" w:rsidR="00BD360E" w:rsidRDefault="00BD360E" w:rsidP="00237E86"/>
    <w:p w14:paraId="4729010D" w14:textId="77777777" w:rsidR="00BD360E" w:rsidRDefault="00BD360E" w:rsidP="00237E86"/>
    <w:p w14:paraId="07B3343A" w14:textId="77777777" w:rsidR="00BD360E" w:rsidRDefault="00BD360E" w:rsidP="00237E86"/>
    <w:p w14:paraId="444FAF19" w14:textId="77777777" w:rsidR="00BD360E" w:rsidRDefault="00BD360E" w:rsidP="00237E86"/>
    <w:p w14:paraId="71483A50" w14:textId="77777777" w:rsidR="00BD360E" w:rsidRDefault="00BD360E" w:rsidP="00237E86"/>
    <w:p w14:paraId="30C5321B" w14:textId="77777777" w:rsidR="00BD360E" w:rsidRDefault="00BD360E" w:rsidP="00237E86"/>
    <w:p w14:paraId="218F1EC5" w14:textId="77777777" w:rsidR="00BD360E" w:rsidRDefault="00BD360E" w:rsidP="00237E86"/>
    <w:p w14:paraId="27284394" w14:textId="77777777" w:rsidR="00BD360E" w:rsidRDefault="00BD360E" w:rsidP="00237E86"/>
    <w:p w14:paraId="1A88E532" w14:textId="77777777" w:rsidR="00BD360E" w:rsidRDefault="00BD360E" w:rsidP="00237E86"/>
    <w:p w14:paraId="35561C55" w14:textId="77777777" w:rsidR="00BD360E" w:rsidRDefault="00BD360E" w:rsidP="00237E86"/>
    <w:p w14:paraId="16E8DF8E" w14:textId="77777777" w:rsidR="00BD360E" w:rsidRDefault="00BD360E" w:rsidP="00237E86"/>
    <w:p w14:paraId="17EC7173" w14:textId="77777777" w:rsidR="00BD360E" w:rsidRDefault="00BD360E" w:rsidP="00237E86"/>
    <w:p w14:paraId="10A13756" w14:textId="77777777" w:rsidR="00BD360E" w:rsidRDefault="00BD360E" w:rsidP="00237E86"/>
    <w:p w14:paraId="5D9F093D" w14:textId="77777777" w:rsidR="00BD360E" w:rsidRDefault="00BD360E" w:rsidP="00237E86"/>
    <w:p w14:paraId="58E7E12B" w14:textId="77777777" w:rsidR="00BD360E" w:rsidRDefault="00BD360E" w:rsidP="00237E86"/>
    <w:p w14:paraId="30CAB65D" w14:textId="77777777" w:rsidR="00BD360E" w:rsidRDefault="00BD360E" w:rsidP="00237E86"/>
    <w:p w14:paraId="2B432494" w14:textId="77777777" w:rsidR="00BD360E" w:rsidRDefault="00BD360E" w:rsidP="00237E86"/>
    <w:p w14:paraId="0F49D9F3" w14:textId="77777777" w:rsidR="00BD360E" w:rsidRDefault="00BD360E" w:rsidP="00237E86"/>
    <w:p w14:paraId="343D5F40" w14:textId="77777777" w:rsidR="00BD360E" w:rsidRDefault="00BD360E" w:rsidP="00237E86"/>
    <w:p w14:paraId="7ABA6EC0" w14:textId="77777777" w:rsidR="00BD360E" w:rsidRDefault="00BD360E" w:rsidP="00237E86"/>
    <w:p w14:paraId="3BBFAD95" w14:textId="77777777" w:rsidR="00BD360E" w:rsidRDefault="00BD360E" w:rsidP="00237E86"/>
    <w:p w14:paraId="2C80A50E" w14:textId="77777777" w:rsidR="00BD360E" w:rsidRDefault="00BD360E" w:rsidP="00237E86"/>
    <w:p w14:paraId="2B6003A9" w14:textId="77777777" w:rsidR="00BD360E" w:rsidRDefault="00BD360E" w:rsidP="00237E86"/>
    <w:p w14:paraId="503E6357" w14:textId="77777777" w:rsidR="00BD360E" w:rsidRDefault="00BD360E" w:rsidP="00237E86"/>
    <w:p w14:paraId="689ABE0E" w14:textId="77777777" w:rsidR="00C00061" w:rsidRDefault="00C00061" w:rsidP="00237E86"/>
    <w:p w14:paraId="4C0CCE37" w14:textId="77777777" w:rsidR="00C00061" w:rsidRDefault="00C00061" w:rsidP="00237E86"/>
    <w:p w14:paraId="3B98FA75" w14:textId="77777777" w:rsidR="00E649B1" w:rsidRPr="00D1222A" w:rsidRDefault="00237E86" w:rsidP="00D1222A">
      <w:pPr>
        <w:pStyle w:val="Nagwek1"/>
        <w:spacing w:before="0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Dokument podpisany kwalifikowanym podpisem elektronicznym/podpisem zau</w:t>
      </w:r>
      <w:r w:rsidR="001F0AA3">
        <w:rPr>
          <w:rFonts w:ascii="Times New Roman" w:hAnsi="Times New Roman"/>
          <w:b w:val="0"/>
          <w:szCs w:val="24"/>
          <w:u w:val="none"/>
        </w:rPr>
        <w:t>fanym/podpisem osobistym</w:t>
      </w:r>
    </w:p>
    <w:sectPr w:rsidR="00E649B1" w:rsidRPr="00D1222A" w:rsidSect="009E6F30">
      <w:headerReference w:type="default" r:id="rId8"/>
      <w:footerReference w:type="default" r:id="rId9"/>
      <w:pgSz w:w="11907" w:h="16840"/>
      <w:pgMar w:top="851" w:right="851" w:bottom="851" w:left="851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B8F2E" w14:textId="77777777" w:rsidR="00AC4939" w:rsidRDefault="00AC4939">
      <w:r>
        <w:separator/>
      </w:r>
    </w:p>
  </w:endnote>
  <w:endnote w:type="continuationSeparator" w:id="0">
    <w:p w14:paraId="1635D641" w14:textId="77777777" w:rsidR="00AC4939" w:rsidRDefault="00AC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EE"/>
    <w:family w:val="roman"/>
    <w:pitch w:val="variable"/>
  </w:font>
  <w:font w:name="AmplitudePl Book">
    <w:altName w:val="Arial"/>
    <w:charset w:val="EE"/>
    <w:family w:val="roman"/>
    <w:pitch w:val="variable"/>
  </w:font>
  <w:font w:name="AmplitudeCE Book">
    <w:altName w:val="Arial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3538" w14:textId="77777777" w:rsidR="00410CC4" w:rsidRDefault="0023160E" w:rsidP="0023160E">
    <w:pPr>
      <w:pStyle w:val="Stopka"/>
      <w:tabs>
        <w:tab w:val="left" w:pos="4935"/>
        <w:tab w:val="center" w:pos="5102"/>
        <w:tab w:val="right" w:pos="10205"/>
      </w:tabs>
    </w:pPr>
    <w:r>
      <w:tab/>
    </w:r>
    <w:r>
      <w:tab/>
    </w:r>
    <w:sdt>
      <w:sdtPr>
        <w:id w:val="-593559659"/>
        <w:docPartObj>
          <w:docPartGallery w:val="Page Numbers (Bottom of Page)"/>
          <w:docPartUnique/>
        </w:docPartObj>
      </w:sdtPr>
      <w:sdtEndPr/>
      <w:sdtContent>
        <w:r w:rsidR="00410CC4">
          <w:fldChar w:fldCharType="begin"/>
        </w:r>
        <w:r w:rsidR="00410CC4">
          <w:instrText>PAGE   \* MERGEFORMAT</w:instrText>
        </w:r>
        <w:r w:rsidR="00410CC4">
          <w:fldChar w:fldCharType="separate"/>
        </w:r>
        <w:r w:rsidR="008456BF">
          <w:rPr>
            <w:noProof/>
          </w:rPr>
          <w:t>2</w:t>
        </w:r>
        <w:r w:rsidR="00410CC4">
          <w:fldChar w:fldCharType="end"/>
        </w:r>
      </w:sdtContent>
    </w:sdt>
  </w:p>
  <w:p w14:paraId="17C17200" w14:textId="77777777" w:rsidR="00410CC4" w:rsidRPr="00EB5E08" w:rsidRDefault="00EB5E08" w:rsidP="00EB5E08">
    <w:pPr>
      <w:pStyle w:val="Stopka"/>
      <w:jc w:val="center"/>
      <w:rPr>
        <w:sz w:val="24"/>
        <w:szCs w:val="24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B89C8" w14:textId="77777777" w:rsidR="00AC4939" w:rsidRDefault="00AC4939">
      <w:r>
        <w:separator/>
      </w:r>
    </w:p>
  </w:footnote>
  <w:footnote w:type="continuationSeparator" w:id="0">
    <w:p w14:paraId="569706B6" w14:textId="77777777" w:rsidR="00AC4939" w:rsidRDefault="00AC4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816E5" w14:textId="73F50D71" w:rsidR="002A31C0" w:rsidRPr="00BF07F4" w:rsidRDefault="002A31C0" w:rsidP="002A31C0">
    <w:pPr>
      <w:pStyle w:val="Nagwek"/>
      <w:tabs>
        <w:tab w:val="clear" w:pos="4819"/>
        <w:tab w:val="left" w:pos="8370"/>
      </w:tabs>
      <w:jc w:val="right"/>
      <w:rPr>
        <w:i/>
      </w:rPr>
    </w:pPr>
    <w:r w:rsidRPr="00BF07F4">
      <w:rPr>
        <w:i/>
        <w:sz w:val="24"/>
        <w:szCs w:val="24"/>
      </w:rPr>
      <w:t xml:space="preserve">                                                                                                                                             </w:t>
    </w:r>
    <w:r w:rsidR="00144127" w:rsidRPr="00BF07F4">
      <w:rPr>
        <w:i/>
      </w:rPr>
      <w:t>ZP.</w:t>
    </w:r>
    <w:r w:rsidR="00544213">
      <w:rPr>
        <w:i/>
      </w:rPr>
      <w:t>2</w:t>
    </w:r>
    <w:r w:rsidRPr="00BF07F4">
      <w:rPr>
        <w:i/>
      </w:rPr>
      <w:t>.202</w:t>
    </w:r>
    <w:r w:rsidR="00733D44">
      <w:rPr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multilevel"/>
    <w:tmpl w:val="DB3C2E62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669B4"/>
    <w:multiLevelType w:val="multilevel"/>
    <w:tmpl w:val="884649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4357852"/>
    <w:multiLevelType w:val="hybridMultilevel"/>
    <w:tmpl w:val="47BA2818"/>
    <w:lvl w:ilvl="0" w:tplc="B5EEDB5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5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7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4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5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FE3637"/>
    <w:multiLevelType w:val="hybridMultilevel"/>
    <w:tmpl w:val="A0D0BB02"/>
    <w:lvl w:ilvl="0" w:tplc="46E655A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8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9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4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005112A"/>
    <w:multiLevelType w:val="hybridMultilevel"/>
    <w:tmpl w:val="6BFAD08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B633145"/>
    <w:multiLevelType w:val="hybridMultilevel"/>
    <w:tmpl w:val="318E9912"/>
    <w:lvl w:ilvl="0" w:tplc="CC322190">
      <w:start w:val="1"/>
      <w:numFmt w:val="lowerLetter"/>
      <w:lvlText w:val="%1)"/>
      <w:lvlJc w:val="left"/>
      <w:pPr>
        <w:ind w:left="1428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5E6D4DF3"/>
    <w:multiLevelType w:val="hybridMultilevel"/>
    <w:tmpl w:val="684CB0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2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47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49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704085">
    <w:abstractNumId w:val="24"/>
  </w:num>
  <w:num w:numId="2" w16cid:durableId="1965037580">
    <w:abstractNumId w:val="15"/>
  </w:num>
  <w:num w:numId="3" w16cid:durableId="435250400">
    <w:abstractNumId w:val="47"/>
  </w:num>
  <w:num w:numId="4" w16cid:durableId="1889491209">
    <w:abstractNumId w:val="44"/>
  </w:num>
  <w:num w:numId="5" w16cid:durableId="1059598180">
    <w:abstractNumId w:val="19"/>
  </w:num>
  <w:num w:numId="6" w16cid:durableId="960837825">
    <w:abstractNumId w:val="22"/>
  </w:num>
  <w:num w:numId="7" w16cid:durableId="1262765734">
    <w:abstractNumId w:val="14"/>
  </w:num>
  <w:num w:numId="8" w16cid:durableId="992300012">
    <w:abstractNumId w:val="48"/>
  </w:num>
  <w:num w:numId="9" w16cid:durableId="1467510581">
    <w:abstractNumId w:val="16"/>
  </w:num>
  <w:num w:numId="10" w16cid:durableId="850147613">
    <w:abstractNumId w:val="33"/>
  </w:num>
  <w:num w:numId="11" w16cid:durableId="1307197694">
    <w:abstractNumId w:val="35"/>
  </w:num>
  <w:num w:numId="12" w16cid:durableId="10827941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2212618">
    <w:abstractNumId w:val="42"/>
  </w:num>
  <w:num w:numId="14" w16cid:durableId="866605174">
    <w:abstractNumId w:val="30"/>
  </w:num>
  <w:num w:numId="15" w16cid:durableId="430710808">
    <w:abstractNumId w:val="34"/>
  </w:num>
  <w:num w:numId="16" w16cid:durableId="1364667458">
    <w:abstractNumId w:val="12"/>
  </w:num>
  <w:num w:numId="17" w16cid:durableId="1294361300">
    <w:abstractNumId w:val="40"/>
  </w:num>
  <w:num w:numId="18" w16cid:durableId="2121798928">
    <w:abstractNumId w:val="36"/>
  </w:num>
  <w:num w:numId="19" w16cid:durableId="1198006479">
    <w:abstractNumId w:val="7"/>
  </w:num>
  <w:num w:numId="20" w16cid:durableId="903106947">
    <w:abstractNumId w:val="28"/>
  </w:num>
  <w:num w:numId="21" w16cid:durableId="1861703158">
    <w:abstractNumId w:val="46"/>
  </w:num>
  <w:num w:numId="22" w16cid:durableId="355812936">
    <w:abstractNumId w:val="27"/>
  </w:num>
  <w:num w:numId="23" w16cid:durableId="287005582">
    <w:abstractNumId w:val="17"/>
  </w:num>
  <w:num w:numId="24" w16cid:durableId="1093011738">
    <w:abstractNumId w:val="25"/>
  </w:num>
  <w:num w:numId="25" w16cid:durableId="220092167">
    <w:abstractNumId w:val="32"/>
  </w:num>
  <w:num w:numId="26" w16cid:durableId="76289937">
    <w:abstractNumId w:val="18"/>
  </w:num>
  <w:num w:numId="27" w16cid:durableId="545487341">
    <w:abstractNumId w:val="38"/>
  </w:num>
  <w:num w:numId="28" w16cid:durableId="862203953">
    <w:abstractNumId w:val="29"/>
  </w:num>
  <w:num w:numId="29" w16cid:durableId="1360934481">
    <w:abstractNumId w:val="43"/>
  </w:num>
  <w:num w:numId="30" w16cid:durableId="900601792">
    <w:abstractNumId w:val="10"/>
  </w:num>
  <w:num w:numId="31" w16cid:durableId="1809322471">
    <w:abstractNumId w:val="21"/>
  </w:num>
  <w:num w:numId="32" w16cid:durableId="1392001341">
    <w:abstractNumId w:val="45"/>
  </w:num>
  <w:num w:numId="33" w16cid:durableId="1330674401">
    <w:abstractNumId w:val="9"/>
  </w:num>
  <w:num w:numId="34" w16cid:durableId="1991522470">
    <w:abstractNumId w:val="13"/>
  </w:num>
  <w:num w:numId="35" w16cid:durableId="1210218378">
    <w:abstractNumId w:val="20"/>
  </w:num>
  <w:num w:numId="36" w16cid:durableId="269287626">
    <w:abstractNumId w:val="23"/>
  </w:num>
  <w:num w:numId="37" w16cid:durableId="439569751">
    <w:abstractNumId w:val="49"/>
  </w:num>
  <w:num w:numId="38" w16cid:durableId="1799910504">
    <w:abstractNumId w:val="31"/>
  </w:num>
  <w:num w:numId="39" w16cid:durableId="11286276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93883296">
    <w:abstractNumId w:val="49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66439508">
    <w:abstractNumId w:val="3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891636">
    <w:abstractNumId w:val="37"/>
  </w:num>
  <w:num w:numId="43" w16cid:durableId="2111274975">
    <w:abstractNumId w:val="4"/>
  </w:num>
  <w:num w:numId="44" w16cid:durableId="690498404">
    <w:abstractNumId w:val="39"/>
  </w:num>
  <w:num w:numId="45" w16cid:durableId="608587492">
    <w:abstractNumId w:val="8"/>
  </w:num>
  <w:num w:numId="46" w16cid:durableId="664163946">
    <w:abstractNumId w:val="41"/>
  </w:num>
  <w:num w:numId="47" w16cid:durableId="1344210922">
    <w:abstractNumId w:val="11"/>
  </w:num>
  <w:num w:numId="48" w16cid:durableId="2116515505">
    <w:abstractNumId w:val="2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ED9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37E6F"/>
    <w:rsid w:val="0004020A"/>
    <w:rsid w:val="000404FD"/>
    <w:rsid w:val="00041A03"/>
    <w:rsid w:val="00041F23"/>
    <w:rsid w:val="00041F4F"/>
    <w:rsid w:val="000422D9"/>
    <w:rsid w:val="000423A2"/>
    <w:rsid w:val="00042B4A"/>
    <w:rsid w:val="0004310F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9C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8F9"/>
    <w:rsid w:val="00065B07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944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56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6E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435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881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5A7B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05F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127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3A7"/>
    <w:rsid w:val="00154430"/>
    <w:rsid w:val="0015455B"/>
    <w:rsid w:val="00154BDE"/>
    <w:rsid w:val="001557D7"/>
    <w:rsid w:val="00155895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C5F"/>
    <w:rsid w:val="00163D2E"/>
    <w:rsid w:val="00163D52"/>
    <w:rsid w:val="00164142"/>
    <w:rsid w:val="001643A4"/>
    <w:rsid w:val="001650B6"/>
    <w:rsid w:val="0016515D"/>
    <w:rsid w:val="001654A0"/>
    <w:rsid w:val="00165C53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2FE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B5A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412"/>
    <w:rsid w:val="001A38C1"/>
    <w:rsid w:val="001A38D8"/>
    <w:rsid w:val="001A3B19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A48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3F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7AE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5C6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0C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0E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306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462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1C0"/>
    <w:rsid w:val="002A3289"/>
    <w:rsid w:val="002A395A"/>
    <w:rsid w:val="002A3DB0"/>
    <w:rsid w:val="002A3EDC"/>
    <w:rsid w:val="002A4284"/>
    <w:rsid w:val="002A4A37"/>
    <w:rsid w:val="002A4CB6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D6F"/>
    <w:rsid w:val="002B5ABE"/>
    <w:rsid w:val="002B5C07"/>
    <w:rsid w:val="002B6300"/>
    <w:rsid w:val="002B671D"/>
    <w:rsid w:val="002B6AC9"/>
    <w:rsid w:val="002B6BBE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39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638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72C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18D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266"/>
    <w:rsid w:val="003173E4"/>
    <w:rsid w:val="0031742C"/>
    <w:rsid w:val="003175C3"/>
    <w:rsid w:val="00317694"/>
    <w:rsid w:val="00317866"/>
    <w:rsid w:val="00317DDD"/>
    <w:rsid w:val="00317E44"/>
    <w:rsid w:val="00317E9F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18"/>
    <w:rsid w:val="00337423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CAE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7CA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7C8"/>
    <w:rsid w:val="00410831"/>
    <w:rsid w:val="0041095A"/>
    <w:rsid w:val="00410CC4"/>
    <w:rsid w:val="00410F3C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850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5FF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086A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5FF3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2BA"/>
    <w:rsid w:val="004F546B"/>
    <w:rsid w:val="004F5753"/>
    <w:rsid w:val="004F5E37"/>
    <w:rsid w:val="004F5EBD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213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105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CA3"/>
    <w:rsid w:val="005B1DE0"/>
    <w:rsid w:val="005B2900"/>
    <w:rsid w:val="005B2B63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3D02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126"/>
    <w:rsid w:val="006171D0"/>
    <w:rsid w:val="006173C2"/>
    <w:rsid w:val="006176B0"/>
    <w:rsid w:val="00617E8C"/>
    <w:rsid w:val="00620B87"/>
    <w:rsid w:val="00621061"/>
    <w:rsid w:val="0062156D"/>
    <w:rsid w:val="00621583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BC2"/>
    <w:rsid w:val="006306B2"/>
    <w:rsid w:val="00630C45"/>
    <w:rsid w:val="00630FD7"/>
    <w:rsid w:val="006310A7"/>
    <w:rsid w:val="00631192"/>
    <w:rsid w:val="006314CC"/>
    <w:rsid w:val="006316B6"/>
    <w:rsid w:val="006322F1"/>
    <w:rsid w:val="0063275B"/>
    <w:rsid w:val="006328E4"/>
    <w:rsid w:val="00632AFE"/>
    <w:rsid w:val="00632CE7"/>
    <w:rsid w:val="00632E24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DCB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8E8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A4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386A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3D44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7774E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239"/>
    <w:rsid w:val="007A7823"/>
    <w:rsid w:val="007A7878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3FD3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6BF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44D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321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77FB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AE4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2FA8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9BA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0A99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6F30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83D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265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77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FAA"/>
    <w:rsid w:val="00A701FA"/>
    <w:rsid w:val="00A70219"/>
    <w:rsid w:val="00A7029B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28A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1B73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939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27E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30A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4C51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2C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B75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60E"/>
    <w:rsid w:val="00BD3729"/>
    <w:rsid w:val="00BD4484"/>
    <w:rsid w:val="00BD4B75"/>
    <w:rsid w:val="00BD5D54"/>
    <w:rsid w:val="00BD5F38"/>
    <w:rsid w:val="00BD6246"/>
    <w:rsid w:val="00BD637B"/>
    <w:rsid w:val="00BD652F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7F4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061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DEF"/>
    <w:rsid w:val="00C17E74"/>
    <w:rsid w:val="00C17F2D"/>
    <w:rsid w:val="00C20270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4ED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6762"/>
    <w:rsid w:val="00C668DB"/>
    <w:rsid w:val="00C6721D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311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66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DAD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45"/>
    <w:rsid w:val="00D1222A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525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5C1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E4E"/>
    <w:rsid w:val="00D830B8"/>
    <w:rsid w:val="00D833FA"/>
    <w:rsid w:val="00D83DD7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C86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54B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8D4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67A"/>
    <w:rsid w:val="00EB1F8C"/>
    <w:rsid w:val="00EB230F"/>
    <w:rsid w:val="00EB2558"/>
    <w:rsid w:val="00EB27E7"/>
    <w:rsid w:val="00EB299C"/>
    <w:rsid w:val="00EB2A78"/>
    <w:rsid w:val="00EB30FE"/>
    <w:rsid w:val="00EB3231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5E08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C61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DD9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CAC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6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47DBFF"/>
  <w15:docId w15:val="{A5C36652-F568-46D1-8091-8C1AD51F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7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F0081-FF6B-488D-937C-02E08098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472</Words>
  <Characters>4475</Characters>
  <Application>Microsoft Office Word</Application>
  <DocSecurity>0</DocSecurity>
  <Lines>37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4938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Hołoś</cp:lastModifiedBy>
  <cp:revision>3</cp:revision>
  <cp:lastPrinted>2025-12-05T11:49:00Z</cp:lastPrinted>
  <dcterms:created xsi:type="dcterms:W3CDTF">2023-11-17T14:49:00Z</dcterms:created>
  <dcterms:modified xsi:type="dcterms:W3CDTF">2025-12-10T18:55:00Z</dcterms:modified>
</cp:coreProperties>
</file>